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026CBD1C" w:rsidR="006A0A40" w:rsidRPr="00CB7739" w:rsidRDefault="00186095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8609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18609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609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8609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609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86095">
        <w:rPr>
          <w:rFonts w:ascii="Arial" w:hAnsi="Arial" w:cs="Arial"/>
          <w:b/>
          <w:bCs/>
          <w:sz w:val="22"/>
          <w:szCs w:val="22"/>
        </w:rPr>
        <w:t xml:space="preserve"> Nr 1 181R na </w:t>
      </w:r>
      <w:proofErr w:type="spellStart"/>
      <w:r w:rsidRPr="0018609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186095">
        <w:rPr>
          <w:rFonts w:ascii="Arial" w:hAnsi="Arial" w:cs="Arial"/>
          <w:b/>
          <w:bCs/>
          <w:sz w:val="22"/>
          <w:szCs w:val="22"/>
        </w:rPr>
        <w:t xml:space="preserve"> 2 500 mb ul. </w:t>
      </w:r>
      <w:proofErr w:type="spellStart"/>
      <w:r w:rsidRPr="00186095">
        <w:rPr>
          <w:rFonts w:ascii="Arial" w:hAnsi="Arial" w:cs="Arial"/>
          <w:b/>
          <w:bCs/>
          <w:sz w:val="22"/>
          <w:szCs w:val="22"/>
        </w:rPr>
        <w:t>Zasowska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4D66" w14:textId="77777777" w:rsidR="006C5DD7" w:rsidRDefault="006C5DD7" w:rsidP="00AC1A4B">
      <w:r>
        <w:separator/>
      </w:r>
    </w:p>
  </w:endnote>
  <w:endnote w:type="continuationSeparator" w:id="0">
    <w:p w14:paraId="1F0A375B" w14:textId="77777777" w:rsidR="006C5DD7" w:rsidRDefault="006C5DD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4EA1B" w14:textId="77777777" w:rsidR="006C5DD7" w:rsidRDefault="006C5DD7" w:rsidP="00AC1A4B">
      <w:r>
        <w:separator/>
      </w:r>
    </w:p>
  </w:footnote>
  <w:footnote w:type="continuationSeparator" w:id="0">
    <w:p w14:paraId="64B8759A" w14:textId="77777777" w:rsidR="006C5DD7" w:rsidRDefault="006C5DD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DBD782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86095">
      <w:rPr>
        <w:rFonts w:ascii="Calibri" w:hAnsi="Calibri"/>
        <w:b/>
        <w:bCs/>
        <w:color w:val="4F81BD"/>
        <w:sz w:val="18"/>
        <w:szCs w:val="18"/>
        <w:lang w:val="pl-PL" w:eastAsia="ar-SA"/>
      </w:rPr>
      <w:t>89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095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72E3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C5DD7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2021-01-22T11:31:00Z</cp:lastPrinted>
  <dcterms:created xsi:type="dcterms:W3CDTF">2021-02-17T13:08:00Z</dcterms:created>
  <dcterms:modified xsi:type="dcterms:W3CDTF">2025-10-01T11:05:00Z</dcterms:modified>
</cp:coreProperties>
</file>